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4ED9" w14:textId="77777777" w:rsidR="0091125B" w:rsidRPr="000C1D1A" w:rsidRDefault="00DE4DBD" w:rsidP="000C1D1A">
      <w:pPr>
        <w:pStyle w:val="Nagwek"/>
      </w:pPr>
      <w:r>
        <w:rPr>
          <w:noProof/>
        </w:rPr>
        <w:pict w14:anchorId="0DACAC4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2" type="#_x0000_t32" style="position:absolute;margin-left:0;margin-top:1.15pt;width:564pt;height:.0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7C32F9" w:rsidRPr="00D918A7">
        <w:rPr>
          <w:noProof/>
        </w:rPr>
        <w:drawing>
          <wp:anchor distT="0" distB="0" distL="114300" distR="114300" simplePos="0" relativeHeight="251659776" behindDoc="1" locked="0" layoutInCell="1" allowOverlap="1" wp14:anchorId="34592CDB" wp14:editId="5C1AA5F9">
            <wp:simplePos x="0" y="0"/>
            <wp:positionH relativeFrom="margin">
              <wp:align>center</wp:align>
            </wp:positionH>
            <wp:positionV relativeFrom="paragraph">
              <wp:posOffset>-865340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B9BD23" w14:textId="638B0383" w:rsidR="001C573D" w:rsidRPr="00B022B8" w:rsidRDefault="001C573D" w:rsidP="001C573D">
      <w:pPr>
        <w:rPr>
          <w:lang w:eastAsia="ar-SA"/>
        </w:rPr>
      </w:pPr>
      <w:r w:rsidRPr="00166355">
        <w:rPr>
          <w:b/>
          <w:lang w:eastAsia="ar-SA"/>
        </w:rPr>
        <w:t xml:space="preserve">Załącznik nr </w:t>
      </w:r>
      <w:r w:rsidR="00DF5733">
        <w:rPr>
          <w:b/>
          <w:lang w:eastAsia="ar-SA"/>
        </w:rPr>
        <w:t>30</w:t>
      </w:r>
      <w:r w:rsidRPr="00B022B8">
        <w:rPr>
          <w:lang w:eastAsia="ar-SA"/>
        </w:rPr>
        <w:t xml:space="preserve"> – </w:t>
      </w:r>
      <w:r w:rsidR="00011D12">
        <w:rPr>
          <w:lang w:eastAsia="ar-SA"/>
        </w:rPr>
        <w:t>U</w:t>
      </w:r>
      <w:r>
        <w:rPr>
          <w:lang w:eastAsia="ar-SA"/>
        </w:rPr>
        <w:t>poważnieni</w:t>
      </w:r>
      <w:r w:rsidR="00011D12">
        <w:rPr>
          <w:lang w:eastAsia="ar-SA"/>
        </w:rPr>
        <w:t>e</w:t>
      </w:r>
      <w:r w:rsidRPr="00B022B8">
        <w:rPr>
          <w:lang w:eastAsia="ar-SA"/>
        </w:rPr>
        <w:t xml:space="preserve"> do kontroli</w:t>
      </w:r>
    </w:p>
    <w:p w14:paraId="7199CD8A" w14:textId="77777777" w:rsidR="001C573D" w:rsidRPr="00B022B8" w:rsidRDefault="001C573D" w:rsidP="001C573D">
      <w:pPr>
        <w:rPr>
          <w:lang w:eastAsia="ar-SA"/>
        </w:rPr>
      </w:pPr>
    </w:p>
    <w:p w14:paraId="346F21A4" w14:textId="77777777" w:rsidR="001C573D" w:rsidRDefault="001C573D" w:rsidP="001C573D">
      <w:pPr>
        <w:spacing w:line="360" w:lineRule="auto"/>
        <w:rPr>
          <w:b/>
        </w:rPr>
      </w:pPr>
    </w:p>
    <w:p w14:paraId="266A69D2" w14:textId="77777777" w:rsidR="001C573D" w:rsidRDefault="001C573D" w:rsidP="001C573D">
      <w:pPr>
        <w:spacing w:line="360" w:lineRule="auto"/>
      </w:pPr>
      <w:r>
        <w:rPr>
          <w:b/>
        </w:rPr>
        <w:t xml:space="preserve">                              </w:t>
      </w:r>
      <w:r>
        <w:t xml:space="preserve">                                                                                      Miejsce, data….. …….</w:t>
      </w:r>
    </w:p>
    <w:p w14:paraId="5B6A5D94" w14:textId="77777777" w:rsidR="001C573D" w:rsidRDefault="001C573D" w:rsidP="001C573D">
      <w:pPr>
        <w:spacing w:line="360" w:lineRule="auto"/>
        <w:jc w:val="center"/>
        <w:rPr>
          <w:b/>
        </w:rPr>
      </w:pPr>
    </w:p>
    <w:p w14:paraId="1A94CAC3" w14:textId="77777777" w:rsidR="001C573D" w:rsidRDefault="001C573D" w:rsidP="001C573D">
      <w:pPr>
        <w:spacing w:line="360" w:lineRule="auto"/>
        <w:jc w:val="center"/>
        <w:rPr>
          <w:b/>
        </w:rPr>
      </w:pPr>
      <w:r>
        <w:rPr>
          <w:b/>
        </w:rPr>
        <w:t>UPOWAŻNIENIE Nr …</w:t>
      </w:r>
    </w:p>
    <w:p w14:paraId="59336611" w14:textId="77777777" w:rsidR="001C573D" w:rsidRDefault="001C573D" w:rsidP="001C573D">
      <w:pPr>
        <w:spacing w:line="360" w:lineRule="auto"/>
        <w:jc w:val="center"/>
        <w:rPr>
          <w:b/>
        </w:rPr>
      </w:pPr>
      <w:r>
        <w:rPr>
          <w:b/>
        </w:rPr>
        <w:t>DO PRZEPROWADZENIA KONTROLI</w:t>
      </w:r>
    </w:p>
    <w:p w14:paraId="23DF821A" w14:textId="77777777" w:rsidR="001C573D" w:rsidRDefault="001C573D" w:rsidP="001C573D">
      <w:pPr>
        <w:spacing w:line="360" w:lineRule="auto"/>
        <w:jc w:val="both"/>
      </w:pPr>
    </w:p>
    <w:p w14:paraId="508EF6D0" w14:textId="77777777" w:rsidR="001C573D" w:rsidRDefault="001C573D" w:rsidP="001C573D">
      <w:pPr>
        <w:spacing w:line="360" w:lineRule="auto"/>
        <w:jc w:val="both"/>
      </w:pPr>
      <w:r w:rsidRPr="005F5093">
        <w:t>Działając na podstawie</w:t>
      </w:r>
      <w:r w:rsidRPr="00C2327E">
        <w:t xml:space="preserve"> zapisów</w:t>
      </w:r>
      <w:r>
        <w:rPr>
          <w:b/>
        </w:rPr>
        <w:t xml:space="preserve"> </w:t>
      </w:r>
      <w:r>
        <w:t>porozumienia/umowy (numer, data podpisania) …………….</w:t>
      </w:r>
    </w:p>
    <w:p w14:paraId="179F5B76" w14:textId="77777777" w:rsidR="001C573D" w:rsidRDefault="001C573D" w:rsidP="001C573D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14:paraId="578485CC" w14:textId="77777777" w:rsidR="001C573D" w:rsidRDefault="001C573D" w:rsidP="001C573D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14:paraId="120DCB56" w14:textId="77777777" w:rsidR="001C573D" w:rsidRPr="00C2327E" w:rsidRDefault="001C573D" w:rsidP="001C573D">
      <w:pPr>
        <w:spacing w:line="360" w:lineRule="auto"/>
        <w:jc w:val="both"/>
      </w:pPr>
    </w:p>
    <w:p w14:paraId="363E6F1F" w14:textId="77777777" w:rsidR="001C573D" w:rsidRDefault="001C573D" w:rsidP="001C573D">
      <w:pPr>
        <w:spacing w:line="360" w:lineRule="auto"/>
        <w:rPr>
          <w:b/>
        </w:rPr>
      </w:pPr>
      <w:r>
        <w:rPr>
          <w:b/>
        </w:rPr>
        <w:t>u p o w a ż n i a m:</w:t>
      </w:r>
    </w:p>
    <w:p w14:paraId="1439B9AD" w14:textId="77777777"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 xml:space="preserve">, nr dowodu osobistego) </w:t>
      </w:r>
      <w:r w:rsidRPr="008E48EA">
        <w:rPr>
          <w:sz w:val="20"/>
          <w:szCs w:val="20"/>
        </w:rPr>
        <w:t>-</w:t>
      </w:r>
      <w:r>
        <w:rPr>
          <w:b/>
        </w:rPr>
        <w:t xml:space="preserve"> Kierownika zespołu kontrolującego,</w:t>
      </w:r>
    </w:p>
    <w:p w14:paraId="0594EB48" w14:textId="77777777"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>, nr dowodu osobistego)</w:t>
      </w:r>
      <w:r>
        <w:rPr>
          <w:b/>
        </w:rPr>
        <w:t>,</w:t>
      </w:r>
    </w:p>
    <w:p w14:paraId="3D12DCEF" w14:textId="77777777"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>, nr dowodu osobistego)</w:t>
      </w:r>
      <w:r>
        <w:rPr>
          <w:b/>
        </w:rPr>
        <w:t>,</w:t>
      </w:r>
    </w:p>
    <w:p w14:paraId="17B28402" w14:textId="77777777" w:rsidR="001C573D" w:rsidRPr="00A82C31" w:rsidRDefault="001C573D" w:rsidP="001C573D">
      <w:pPr>
        <w:spacing w:line="360" w:lineRule="auto"/>
        <w:rPr>
          <w:b/>
        </w:rPr>
      </w:pPr>
    </w:p>
    <w:p w14:paraId="367F09A2" w14:textId="77777777" w:rsidR="001C573D" w:rsidRDefault="001C573D" w:rsidP="001C573D">
      <w:pPr>
        <w:spacing w:line="360" w:lineRule="auto"/>
        <w:jc w:val="both"/>
      </w:pPr>
      <w:r>
        <w:t xml:space="preserve">do przeprowadzenia kontroli prawidłowości przebiegu realizacji postanowień umowy dofinansowania projektu </w:t>
      </w:r>
      <w:r>
        <w:rPr>
          <w:b/>
        </w:rPr>
        <w:t xml:space="preserve">…………………………………………………….. </w:t>
      </w:r>
      <w:r w:rsidRPr="008E48EA">
        <w:rPr>
          <w:sz w:val="20"/>
          <w:szCs w:val="20"/>
        </w:rPr>
        <w:t>(nazwa projektu)</w:t>
      </w:r>
      <w:r>
        <w:rPr>
          <w:b/>
        </w:rPr>
        <w:t xml:space="preserve"> nr ……………………………… </w:t>
      </w:r>
      <w:r>
        <w:t>w szczególności w zakresie:</w:t>
      </w:r>
    </w:p>
    <w:p w14:paraId="42A15B93" w14:textId="77777777"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14:paraId="4342FA6F" w14:textId="77777777"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14:paraId="7B8E3A9B" w14:textId="77777777"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14:paraId="1A6B34B0" w14:textId="77777777"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14:paraId="1DD0F877" w14:textId="77777777"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14:paraId="74D8AD5E" w14:textId="77777777" w:rsidR="001C573D" w:rsidRDefault="001C573D" w:rsidP="001C573D">
      <w:pPr>
        <w:spacing w:line="360" w:lineRule="auto"/>
        <w:jc w:val="both"/>
      </w:pPr>
    </w:p>
    <w:p w14:paraId="377FDB92" w14:textId="77777777"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lastRenderedPageBreak/>
        <w:t>Jednostka kontrolująca:</w:t>
      </w:r>
    </w:p>
    <w:p w14:paraId="3F174396" w14:textId="77777777"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7A889945" w14:textId="77777777" w:rsidR="001C573D" w:rsidRDefault="001C573D" w:rsidP="001C573D">
      <w:pPr>
        <w:spacing w:line="360" w:lineRule="auto"/>
        <w:jc w:val="center"/>
        <w:rPr>
          <w:sz w:val="20"/>
          <w:szCs w:val="20"/>
        </w:rPr>
      </w:pPr>
      <w:r w:rsidRPr="002B26A4">
        <w:rPr>
          <w:sz w:val="20"/>
          <w:szCs w:val="20"/>
        </w:rPr>
        <w:t>(oznaczenie jednostki kontrolującej)</w:t>
      </w:r>
    </w:p>
    <w:p w14:paraId="656CECB7" w14:textId="77777777" w:rsidR="001C573D" w:rsidRPr="002B26A4" w:rsidRDefault="001C573D" w:rsidP="001C573D">
      <w:pPr>
        <w:spacing w:line="360" w:lineRule="auto"/>
        <w:jc w:val="center"/>
        <w:rPr>
          <w:sz w:val="20"/>
          <w:szCs w:val="20"/>
        </w:rPr>
      </w:pPr>
    </w:p>
    <w:p w14:paraId="1EC2240A" w14:textId="77777777"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Jednostka kontrolowana:</w:t>
      </w:r>
    </w:p>
    <w:p w14:paraId="18ED5B44" w14:textId="77777777" w:rsidR="001C573D" w:rsidRPr="00A676E1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64D30C0E" w14:textId="77777777" w:rsidR="001C573D" w:rsidRDefault="001C573D" w:rsidP="001C573D">
      <w:pPr>
        <w:spacing w:line="360" w:lineRule="auto"/>
        <w:jc w:val="center"/>
        <w:rPr>
          <w:sz w:val="20"/>
          <w:szCs w:val="20"/>
        </w:rPr>
      </w:pPr>
      <w:r w:rsidRPr="008E48EA">
        <w:rPr>
          <w:sz w:val="20"/>
          <w:szCs w:val="20"/>
        </w:rPr>
        <w:t>(oznaczenie jednostki kontrolowanej)</w:t>
      </w:r>
    </w:p>
    <w:p w14:paraId="0F825273" w14:textId="77777777" w:rsidR="001C573D" w:rsidRDefault="001C573D" w:rsidP="001C573D">
      <w:pPr>
        <w:spacing w:line="360" w:lineRule="auto"/>
        <w:rPr>
          <w:b/>
        </w:rPr>
      </w:pPr>
    </w:p>
    <w:p w14:paraId="15A1C5B2" w14:textId="77777777" w:rsidR="001C573D" w:rsidRPr="0044538D" w:rsidRDefault="001C573D" w:rsidP="001C573D">
      <w:pPr>
        <w:spacing w:line="360" w:lineRule="auto"/>
        <w:rPr>
          <w:b/>
        </w:rPr>
      </w:pPr>
      <w:r w:rsidRPr="0044538D">
        <w:rPr>
          <w:b/>
        </w:rPr>
        <w:t>Termin ważności upoważnienia:</w:t>
      </w:r>
    </w:p>
    <w:p w14:paraId="7A29EED0" w14:textId="77777777" w:rsidR="001C573D" w:rsidRPr="0044538D" w:rsidRDefault="001C573D" w:rsidP="001C573D">
      <w:pPr>
        <w:spacing w:line="360" w:lineRule="auto"/>
        <w:jc w:val="both"/>
      </w:pPr>
      <w:r>
        <w:t>……………………………………</w:t>
      </w:r>
    </w:p>
    <w:p w14:paraId="35BBA7C3" w14:textId="77777777"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Termin kontroli:</w:t>
      </w:r>
    </w:p>
    <w:p w14:paraId="7B1FA39A" w14:textId="77777777" w:rsidR="001C573D" w:rsidRDefault="001C573D" w:rsidP="001C573D">
      <w:pPr>
        <w:spacing w:line="360" w:lineRule="auto"/>
        <w:jc w:val="both"/>
      </w:pPr>
      <w:r>
        <w:t>……………………………………</w:t>
      </w:r>
    </w:p>
    <w:p w14:paraId="07D43AE4" w14:textId="77777777" w:rsidR="001C573D" w:rsidRDefault="001C573D" w:rsidP="001C573D">
      <w:pPr>
        <w:spacing w:line="360" w:lineRule="auto"/>
        <w:jc w:val="both"/>
      </w:pPr>
      <w:r>
        <w:t>Upoważnienie jest ważne za okazaniem dokumentu tożsamości.</w:t>
      </w:r>
    </w:p>
    <w:p w14:paraId="73E3FEB0" w14:textId="77777777" w:rsidR="001C573D" w:rsidRDefault="001C573D" w:rsidP="001C573D">
      <w:pPr>
        <w:spacing w:line="360" w:lineRule="auto"/>
        <w:jc w:val="both"/>
      </w:pPr>
    </w:p>
    <w:p w14:paraId="0CAE992E" w14:textId="77777777" w:rsidR="001C573D" w:rsidRDefault="001C573D" w:rsidP="001C573D">
      <w:pPr>
        <w:spacing w:line="360" w:lineRule="auto"/>
        <w:jc w:val="both"/>
      </w:pPr>
    </w:p>
    <w:p w14:paraId="21373B47" w14:textId="77777777" w:rsidR="001C573D" w:rsidRDefault="001C573D" w:rsidP="001C573D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       ….……………………………………………</w:t>
      </w:r>
    </w:p>
    <w:p w14:paraId="5EE9C3CB" w14:textId="77777777" w:rsidR="001C573D" w:rsidRDefault="001C573D" w:rsidP="001C573D">
      <w:pPr>
        <w:spacing w:line="36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(pieczęć i podpis osoby udzielającej upoważnienia)</w:t>
      </w:r>
    </w:p>
    <w:p w14:paraId="49093B01" w14:textId="77777777" w:rsidR="001C573D" w:rsidRDefault="001C573D" w:rsidP="001C573D">
      <w:pPr>
        <w:spacing w:line="360" w:lineRule="auto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(data, miejsce wystawienia)</w:t>
      </w:r>
    </w:p>
    <w:p w14:paraId="022983A9" w14:textId="77777777" w:rsidR="00EE0B4A" w:rsidRDefault="00EE0B4A"/>
    <w:sectPr w:rsidR="00EE0B4A" w:rsidSect="00CC2C46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1A5B" w14:textId="77777777" w:rsidR="00DE4DBD" w:rsidRDefault="00DE4DBD" w:rsidP="00CC2C46">
      <w:pPr>
        <w:spacing w:after="0" w:line="240" w:lineRule="auto"/>
      </w:pPr>
      <w:r>
        <w:separator/>
      </w:r>
    </w:p>
  </w:endnote>
  <w:endnote w:type="continuationSeparator" w:id="0">
    <w:p w14:paraId="19DCB620" w14:textId="77777777" w:rsidR="00DE4DBD" w:rsidRDefault="00DE4DBD" w:rsidP="00CC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ECBF" w14:textId="77777777" w:rsidR="00CC2C46" w:rsidRDefault="00CC2C46">
    <w:pPr>
      <w:pStyle w:val="Stopka"/>
    </w:pPr>
    <w:r>
      <w:rPr>
        <w:noProof/>
      </w:rPr>
      <w:drawing>
        <wp:inline distT="0" distB="0" distL="0" distR="0" wp14:anchorId="7AFE922F" wp14:editId="133B0F36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4370" w14:textId="77777777" w:rsidR="00DE4DBD" w:rsidRDefault="00DE4DBD" w:rsidP="00CC2C46">
      <w:pPr>
        <w:spacing w:after="0" w:line="240" w:lineRule="auto"/>
      </w:pPr>
      <w:r>
        <w:separator/>
      </w:r>
    </w:p>
  </w:footnote>
  <w:footnote w:type="continuationSeparator" w:id="0">
    <w:p w14:paraId="6E5C4E30" w14:textId="77777777" w:rsidR="00DE4DBD" w:rsidRDefault="00DE4DBD" w:rsidP="00CC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4A4FB5"/>
    <w:multiLevelType w:val="hybridMultilevel"/>
    <w:tmpl w:val="15828DCC"/>
    <w:lvl w:ilvl="0" w:tplc="A9A8F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BBAE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73D"/>
    <w:rsid w:val="00011D12"/>
    <w:rsid w:val="000C1D1A"/>
    <w:rsid w:val="001C573D"/>
    <w:rsid w:val="002E4B9B"/>
    <w:rsid w:val="00420A75"/>
    <w:rsid w:val="00541814"/>
    <w:rsid w:val="00774CB9"/>
    <w:rsid w:val="007C32F9"/>
    <w:rsid w:val="0091125B"/>
    <w:rsid w:val="00B52107"/>
    <w:rsid w:val="00CC2C46"/>
    <w:rsid w:val="00D9310D"/>
    <w:rsid w:val="00DE4DBD"/>
    <w:rsid w:val="00DF5733"/>
    <w:rsid w:val="00EE0B4A"/>
    <w:rsid w:val="00E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6CA4EB37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3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2F9"/>
  </w:style>
  <w:style w:type="paragraph" w:styleId="Stopka">
    <w:name w:val="footer"/>
    <w:basedOn w:val="Normalny"/>
    <w:link w:val="StopkaZnak"/>
    <w:uiPriority w:val="99"/>
    <w:unhideWhenUsed/>
    <w:rsid w:val="00CC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204</Words>
  <Characters>1225</Characters>
  <Application>Microsoft Office Word</Application>
  <DocSecurity>0</DocSecurity>
  <Lines>10</Lines>
  <Paragraphs>2</Paragraphs>
  <ScaleCrop>false</ScaleCrop>
  <Company>WUP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9</cp:revision>
  <dcterms:created xsi:type="dcterms:W3CDTF">2015-06-10T11:28:00Z</dcterms:created>
  <dcterms:modified xsi:type="dcterms:W3CDTF">2021-11-10T11:17:00Z</dcterms:modified>
</cp:coreProperties>
</file>